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93666" w14:textId="6F7FDD90" w:rsidR="00B30198" w:rsidRPr="003F6EA7" w:rsidRDefault="00B30198" w:rsidP="00B30198">
      <w:pPr>
        <w:widowControl w:val="0"/>
        <w:autoSpaceDE w:val="0"/>
        <w:autoSpaceDN w:val="0"/>
        <w:spacing w:line="276" w:lineRule="auto"/>
        <w:jc w:val="both"/>
        <w:rPr>
          <w:rFonts w:ascii="Calibri" w:hAnsi="Calibri" w:cs="Calibri"/>
          <w:b/>
          <w:bCs/>
          <w:lang w:eastAsia="x-none"/>
        </w:rPr>
      </w:pPr>
      <w:r w:rsidRPr="003F6EA7">
        <w:rPr>
          <w:rFonts w:ascii="Calibri" w:hAnsi="Calibri" w:cs="Calibri"/>
          <w:b/>
          <w:bCs/>
          <w:lang w:val="x-none" w:eastAsia="x-none"/>
        </w:rPr>
        <w:t>ZP.271.1.TPBN.</w:t>
      </w:r>
      <w:r w:rsidR="003F6EA7" w:rsidRPr="003F6EA7">
        <w:rPr>
          <w:rFonts w:ascii="Calibri" w:hAnsi="Calibri" w:cs="Calibri"/>
          <w:b/>
          <w:bCs/>
          <w:lang w:eastAsia="x-none"/>
        </w:rPr>
        <w:t>1</w:t>
      </w:r>
      <w:r w:rsidRPr="003F6EA7">
        <w:rPr>
          <w:rFonts w:ascii="Calibri" w:hAnsi="Calibri" w:cs="Calibri"/>
          <w:b/>
          <w:bCs/>
          <w:lang w:val="x-none" w:eastAsia="x-none"/>
        </w:rPr>
        <w:t>.20</w:t>
      </w:r>
      <w:r w:rsidR="003F6EA7" w:rsidRPr="003F6EA7">
        <w:rPr>
          <w:rFonts w:ascii="Calibri" w:hAnsi="Calibri" w:cs="Calibri"/>
          <w:b/>
          <w:bCs/>
          <w:lang w:val="x-none" w:eastAsia="x-none"/>
        </w:rPr>
        <w:t>26</w:t>
      </w:r>
    </w:p>
    <w:p w14:paraId="5D48C7EF" w14:textId="77777777" w:rsidR="00B30198" w:rsidRPr="003F6EA7" w:rsidRDefault="00B30198" w:rsidP="00B30198">
      <w:pPr>
        <w:suppressAutoHyphens w:val="0"/>
        <w:ind w:left="7090"/>
        <w:rPr>
          <w:rFonts w:ascii="Calibri" w:hAnsi="Calibri" w:cs="Calibri"/>
          <w:b/>
        </w:rPr>
      </w:pPr>
    </w:p>
    <w:p w14:paraId="4C2B16B5" w14:textId="77777777" w:rsidR="00B30198" w:rsidRPr="003F6EA7" w:rsidRDefault="00B30198" w:rsidP="00B30198">
      <w:pPr>
        <w:suppressAutoHyphens w:val="0"/>
        <w:ind w:left="7090"/>
        <w:rPr>
          <w:rFonts w:ascii="Calibri" w:hAnsi="Calibri" w:cs="Calibri"/>
          <w:b/>
        </w:rPr>
      </w:pPr>
    </w:p>
    <w:p w14:paraId="04850158" w14:textId="282A4CCA" w:rsidR="00516F60" w:rsidRPr="003F6EA7" w:rsidRDefault="00F93C5A" w:rsidP="00E97B77">
      <w:pPr>
        <w:suppressAutoHyphens w:val="0"/>
        <w:ind w:left="7090"/>
        <w:rPr>
          <w:rFonts w:ascii="Calibri" w:hAnsi="Calibri" w:cs="Calibri"/>
          <w:b/>
          <w:lang w:eastAsia="pl-PL"/>
        </w:rPr>
      </w:pPr>
      <w:r w:rsidRPr="003F6EA7">
        <w:rPr>
          <w:rFonts w:ascii="Calibri" w:hAnsi="Calibri" w:cs="Calibri"/>
          <w:b/>
        </w:rPr>
        <w:t xml:space="preserve">Załącznik nr </w:t>
      </w:r>
      <w:r w:rsidR="00B30198" w:rsidRPr="003F6EA7">
        <w:rPr>
          <w:rFonts w:ascii="Calibri" w:hAnsi="Calibri" w:cs="Calibri"/>
          <w:b/>
        </w:rPr>
        <w:t>7 do SWZ</w:t>
      </w:r>
    </w:p>
    <w:p w14:paraId="7D914649" w14:textId="77777777" w:rsidR="00E01646" w:rsidRPr="003F6EA7" w:rsidRDefault="00E01646" w:rsidP="00E01646">
      <w:pPr>
        <w:pStyle w:val="Bezodstpw"/>
        <w:rPr>
          <w:rFonts w:ascii="Calibri" w:hAnsi="Calibri" w:cs="Calibri"/>
          <w:b/>
          <w:sz w:val="24"/>
          <w:szCs w:val="24"/>
        </w:rPr>
      </w:pPr>
      <w:r w:rsidRPr="003F6EA7">
        <w:rPr>
          <w:rFonts w:ascii="Calibri" w:hAnsi="Calibri" w:cs="Calibri"/>
          <w:b/>
          <w:sz w:val="24"/>
          <w:szCs w:val="24"/>
        </w:rPr>
        <w:t>WYKONAWCY WSPÓLNIE</w:t>
      </w:r>
    </w:p>
    <w:p w14:paraId="49425D00" w14:textId="77777777" w:rsidR="00516F60" w:rsidRPr="003F6EA7" w:rsidRDefault="00E01646" w:rsidP="00E01646">
      <w:pPr>
        <w:pStyle w:val="Bezodstpw"/>
        <w:rPr>
          <w:rFonts w:ascii="Calibri" w:hAnsi="Calibri" w:cs="Calibri"/>
          <w:sz w:val="24"/>
          <w:szCs w:val="24"/>
        </w:rPr>
      </w:pPr>
      <w:r w:rsidRPr="003F6EA7">
        <w:rPr>
          <w:rFonts w:ascii="Calibri" w:hAnsi="Calibri" w:cs="Calibri"/>
          <w:b/>
          <w:sz w:val="24"/>
          <w:szCs w:val="24"/>
        </w:rPr>
        <w:t>UBIEGAJĄCY SIĘ O ZAMÓWIENIE</w:t>
      </w:r>
      <w:r w:rsidR="00516F60" w:rsidRPr="003F6EA7">
        <w:rPr>
          <w:rFonts w:ascii="Calibri" w:hAnsi="Calibri" w:cs="Calibri"/>
          <w:sz w:val="24"/>
          <w:szCs w:val="24"/>
        </w:rPr>
        <w:t>:</w:t>
      </w:r>
    </w:p>
    <w:p w14:paraId="11F693DB" w14:textId="77777777" w:rsidR="00516F60" w:rsidRPr="003F6EA7" w:rsidRDefault="00516F60" w:rsidP="00516F60">
      <w:pPr>
        <w:pStyle w:val="Bezodstpw"/>
        <w:rPr>
          <w:rFonts w:ascii="Calibri" w:hAnsi="Calibri" w:cs="Calibri"/>
          <w:b/>
          <w:sz w:val="24"/>
          <w:szCs w:val="24"/>
        </w:rPr>
      </w:pPr>
    </w:p>
    <w:p w14:paraId="3B92FDA5" w14:textId="77777777" w:rsidR="00516F60" w:rsidRPr="003F6EA7" w:rsidRDefault="00516F60" w:rsidP="00516F60">
      <w:pPr>
        <w:pStyle w:val="Bezodstpw"/>
        <w:rPr>
          <w:rFonts w:ascii="Calibri" w:hAnsi="Calibri" w:cs="Calibri"/>
          <w:sz w:val="24"/>
          <w:szCs w:val="24"/>
        </w:rPr>
      </w:pPr>
      <w:r w:rsidRPr="003F6EA7">
        <w:rPr>
          <w:rFonts w:ascii="Calibri" w:hAnsi="Calibri" w:cs="Calibri"/>
          <w:sz w:val="24"/>
          <w:szCs w:val="24"/>
        </w:rPr>
        <w:t>……………………………………</w:t>
      </w:r>
    </w:p>
    <w:p w14:paraId="1119688E" w14:textId="77777777" w:rsidR="00E01646" w:rsidRPr="003F6EA7" w:rsidRDefault="00E01646" w:rsidP="00516F60">
      <w:pPr>
        <w:pStyle w:val="Bezodstpw"/>
        <w:rPr>
          <w:rFonts w:ascii="Calibri" w:hAnsi="Calibri" w:cs="Calibri"/>
          <w:sz w:val="24"/>
          <w:szCs w:val="24"/>
        </w:rPr>
      </w:pPr>
    </w:p>
    <w:p w14:paraId="16CCB940" w14:textId="77777777" w:rsidR="00E01646" w:rsidRPr="003F6EA7" w:rsidRDefault="00E01646" w:rsidP="00516F60">
      <w:pPr>
        <w:pStyle w:val="Bezodstpw"/>
        <w:rPr>
          <w:rFonts w:ascii="Calibri" w:hAnsi="Calibri" w:cs="Calibri"/>
          <w:sz w:val="24"/>
          <w:szCs w:val="24"/>
        </w:rPr>
      </w:pPr>
      <w:r w:rsidRPr="003F6EA7">
        <w:rPr>
          <w:rFonts w:ascii="Calibri" w:hAnsi="Calibri" w:cs="Calibri"/>
          <w:sz w:val="24"/>
          <w:szCs w:val="24"/>
        </w:rPr>
        <w:t>……………………………………</w:t>
      </w:r>
    </w:p>
    <w:p w14:paraId="70B80E12" w14:textId="54EDCF2C" w:rsidR="00E01646" w:rsidRPr="00E97B77" w:rsidRDefault="005D312B" w:rsidP="00E97B77">
      <w:pPr>
        <w:pStyle w:val="Bezodstpw"/>
        <w:rPr>
          <w:rFonts w:ascii="Calibri" w:hAnsi="Calibri" w:cs="Calibri"/>
          <w:i/>
          <w:sz w:val="24"/>
          <w:szCs w:val="24"/>
        </w:rPr>
      </w:pPr>
      <w:r w:rsidRPr="003F6EA7">
        <w:rPr>
          <w:rFonts w:ascii="Calibri" w:hAnsi="Calibri" w:cs="Calibri"/>
          <w:i/>
          <w:sz w:val="24"/>
          <w:szCs w:val="24"/>
        </w:rPr>
        <w:t>(pełna nazwa/firma, adres</w:t>
      </w:r>
      <w:r w:rsidR="00516F60" w:rsidRPr="003F6EA7">
        <w:rPr>
          <w:rFonts w:ascii="Calibri" w:hAnsi="Calibri" w:cs="Calibri"/>
          <w:i/>
          <w:sz w:val="24"/>
          <w:szCs w:val="24"/>
        </w:rPr>
        <w:t>)</w:t>
      </w:r>
    </w:p>
    <w:p w14:paraId="352E3272" w14:textId="77777777" w:rsidR="00E97B77" w:rsidRDefault="00E97B77" w:rsidP="00E01646">
      <w:pPr>
        <w:pStyle w:val="Bezodstpw"/>
        <w:jc w:val="center"/>
        <w:rPr>
          <w:rFonts w:ascii="Calibri" w:hAnsi="Calibri" w:cs="Calibri"/>
          <w:b/>
          <w:sz w:val="24"/>
          <w:szCs w:val="24"/>
        </w:rPr>
      </w:pPr>
    </w:p>
    <w:p w14:paraId="6000C093" w14:textId="4978AA68" w:rsidR="00BD660D" w:rsidRPr="003F6EA7" w:rsidRDefault="00BD660D" w:rsidP="00E01646">
      <w:pPr>
        <w:pStyle w:val="Bezodstpw"/>
        <w:jc w:val="center"/>
        <w:rPr>
          <w:rFonts w:ascii="Calibri" w:hAnsi="Calibri" w:cs="Calibri"/>
          <w:b/>
          <w:sz w:val="24"/>
          <w:szCs w:val="24"/>
        </w:rPr>
      </w:pPr>
      <w:r w:rsidRPr="003F6EA7">
        <w:rPr>
          <w:rFonts w:ascii="Calibri" w:hAnsi="Calibri" w:cs="Calibri"/>
          <w:b/>
          <w:sz w:val="24"/>
          <w:szCs w:val="24"/>
        </w:rPr>
        <w:t xml:space="preserve">OŚWIADCZENIE </w:t>
      </w:r>
    </w:p>
    <w:p w14:paraId="17E8A0F2" w14:textId="77777777" w:rsidR="00E01646" w:rsidRPr="003F6EA7" w:rsidRDefault="00BD660D" w:rsidP="00E01646">
      <w:pPr>
        <w:pStyle w:val="Bezodstpw"/>
        <w:jc w:val="center"/>
        <w:rPr>
          <w:rFonts w:ascii="Calibri" w:hAnsi="Calibri" w:cs="Calibri"/>
          <w:b/>
          <w:sz w:val="24"/>
          <w:szCs w:val="24"/>
        </w:rPr>
      </w:pPr>
      <w:r w:rsidRPr="003F6EA7">
        <w:rPr>
          <w:rFonts w:ascii="Calibri" w:hAnsi="Calibri" w:cs="Calibri"/>
          <w:b/>
          <w:sz w:val="24"/>
          <w:szCs w:val="24"/>
        </w:rPr>
        <w:t>WYKONAWCÓW WSPÓLNIE UBIEGAJĄCYCH SIĘ O UDZIELENIE ZAMÓWIENIA</w:t>
      </w:r>
    </w:p>
    <w:p w14:paraId="527319B6" w14:textId="77777777" w:rsidR="00BD660D" w:rsidRPr="003F6EA7" w:rsidRDefault="00AD6DE7" w:rsidP="00E01646">
      <w:pPr>
        <w:pStyle w:val="Bezodstpw"/>
        <w:jc w:val="center"/>
        <w:rPr>
          <w:rFonts w:ascii="Calibri" w:hAnsi="Calibri" w:cs="Calibri"/>
          <w:b/>
          <w:sz w:val="24"/>
          <w:szCs w:val="24"/>
        </w:rPr>
      </w:pPr>
      <w:r w:rsidRPr="003F6EA7">
        <w:rPr>
          <w:rFonts w:ascii="Calibri" w:hAnsi="Calibri" w:cs="Calibri"/>
          <w:b/>
          <w:sz w:val="24"/>
          <w:szCs w:val="24"/>
        </w:rPr>
        <w:t>(</w:t>
      </w:r>
      <w:r w:rsidR="00BD660D" w:rsidRPr="003F6EA7">
        <w:rPr>
          <w:rFonts w:ascii="Calibri" w:hAnsi="Calibri" w:cs="Calibri"/>
          <w:b/>
          <w:sz w:val="24"/>
          <w:szCs w:val="24"/>
        </w:rPr>
        <w:t>w tym spółki cywilne)</w:t>
      </w:r>
    </w:p>
    <w:p w14:paraId="3A5C86D7" w14:textId="2A1F8A2B" w:rsidR="00516F60" w:rsidRPr="003F6EA7" w:rsidRDefault="00E01646" w:rsidP="003F6EA7">
      <w:pPr>
        <w:pStyle w:val="Bezodstpw"/>
        <w:jc w:val="center"/>
        <w:rPr>
          <w:rFonts w:ascii="Calibri" w:eastAsia="Calibri" w:hAnsi="Calibri" w:cs="Calibri"/>
          <w:b/>
          <w:sz w:val="24"/>
          <w:szCs w:val="24"/>
        </w:rPr>
      </w:pPr>
      <w:r w:rsidRPr="003F6EA7">
        <w:rPr>
          <w:rFonts w:ascii="Calibri" w:hAnsi="Calibri" w:cs="Calibri"/>
          <w:b/>
          <w:sz w:val="24"/>
          <w:szCs w:val="24"/>
        </w:rPr>
        <w:t xml:space="preserve">składane na podstawie art. 117 ust. 4 </w:t>
      </w:r>
      <w:r w:rsidR="009F719B" w:rsidRPr="003F6EA7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ustawy </w:t>
      </w:r>
      <w:proofErr w:type="spellStart"/>
      <w:r w:rsidR="009F719B" w:rsidRPr="003F6EA7">
        <w:rPr>
          <w:rFonts w:ascii="Calibri" w:eastAsia="Calibri" w:hAnsi="Calibri" w:cs="Calibri"/>
          <w:b/>
          <w:bCs/>
          <w:sz w:val="24"/>
          <w:szCs w:val="24"/>
          <w:lang w:eastAsia="en-US"/>
        </w:rPr>
        <w:t>Pzp</w:t>
      </w:r>
      <w:proofErr w:type="spellEnd"/>
    </w:p>
    <w:p w14:paraId="0AADB7C8" w14:textId="0CE83D71" w:rsidR="00E70193" w:rsidRPr="00E97B77" w:rsidRDefault="00E70193" w:rsidP="00F2780B">
      <w:pPr>
        <w:pStyle w:val="Bezodstpw"/>
        <w:jc w:val="both"/>
        <w:rPr>
          <w:rFonts w:ascii="Calibri" w:hAnsi="Calibri" w:cs="Calibri"/>
          <w:b/>
          <w:bCs/>
          <w:sz w:val="24"/>
          <w:szCs w:val="24"/>
        </w:rPr>
      </w:pPr>
      <w:r w:rsidRPr="00E97B77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570A3A" w:rsidRPr="00E97B77">
        <w:rPr>
          <w:rFonts w:ascii="Calibri" w:hAnsi="Calibri" w:cs="Calibri"/>
          <w:sz w:val="24"/>
          <w:szCs w:val="24"/>
        </w:rPr>
        <w:t xml:space="preserve"> </w:t>
      </w:r>
      <w:r w:rsidRPr="00E97B77">
        <w:rPr>
          <w:rFonts w:ascii="Calibri" w:hAnsi="Calibri" w:cs="Calibri"/>
          <w:sz w:val="24"/>
          <w:szCs w:val="24"/>
        </w:rPr>
        <w:t>pn.</w:t>
      </w:r>
      <w:r w:rsidR="00F2780B" w:rsidRPr="00E97B77">
        <w:rPr>
          <w:rFonts w:ascii="Calibri" w:hAnsi="Calibri" w:cs="Calibri"/>
          <w:sz w:val="24"/>
          <w:szCs w:val="24"/>
        </w:rPr>
        <w:t>:</w:t>
      </w:r>
      <w:r w:rsidR="00F2780B" w:rsidRPr="00E97B77">
        <w:rPr>
          <w:rFonts w:ascii="Calibri" w:hAnsi="Calibri" w:cs="Calibri"/>
          <w:b/>
          <w:sz w:val="24"/>
          <w:szCs w:val="24"/>
        </w:rPr>
        <w:t xml:space="preserve"> </w:t>
      </w:r>
      <w:bookmarkStart w:id="0" w:name="_Hlk218768054"/>
      <w:r w:rsidR="00E97B77" w:rsidRPr="00E97B77">
        <w:rPr>
          <w:rFonts w:ascii="Calibri" w:hAnsi="Calibri" w:cs="Calibri"/>
          <w:b/>
          <w:bCs/>
          <w:sz w:val="24"/>
          <w:szCs w:val="24"/>
        </w:rPr>
        <w:t xml:space="preserve">Termomodernizacja budynku Szkoły Podstawowej w Rycerce Górnej oraz budynku Zespołu Szkolno-Przedszkolnego w Zwardoniu (dawniej Szkoła Podstawowa w Zwardoniu) w systemie „Zaprojektuj i Wybuduj” w ramach projektu: </w:t>
      </w:r>
      <w:r w:rsidR="00E97B77" w:rsidRPr="00E97B77">
        <w:rPr>
          <w:rFonts w:ascii="Calibri" w:hAnsi="Calibri" w:cs="Calibri"/>
          <w:b/>
          <w:bCs/>
          <w:i/>
          <w:iCs/>
          <w:sz w:val="24"/>
          <w:szCs w:val="24"/>
        </w:rPr>
        <w:t>Poprawa efektywności energetycznej budynków użyteczności publicznej w Gminie Rajcza</w:t>
      </w:r>
      <w:bookmarkEnd w:id="0"/>
      <w:r w:rsidR="00E97B77" w:rsidRPr="00E97B77">
        <w:rPr>
          <w:rFonts w:ascii="Calibri" w:hAnsi="Calibri" w:cs="Calibri"/>
          <w:b/>
          <w:bCs/>
          <w:sz w:val="24"/>
          <w:szCs w:val="24"/>
        </w:rPr>
        <w:t xml:space="preserve">, </w:t>
      </w:r>
      <w:r w:rsidRPr="00E97B77">
        <w:rPr>
          <w:rFonts w:ascii="Calibri" w:hAnsi="Calibri" w:cs="Calibri"/>
          <w:sz w:val="24"/>
          <w:szCs w:val="24"/>
        </w:rPr>
        <w:t xml:space="preserve">prowadzonego przez </w:t>
      </w:r>
      <w:r w:rsidR="00B30198" w:rsidRPr="00E97B77">
        <w:rPr>
          <w:rFonts w:ascii="Calibri" w:hAnsi="Calibri" w:cs="Calibri"/>
          <w:sz w:val="24"/>
          <w:szCs w:val="24"/>
        </w:rPr>
        <w:t>Gminę Rajcza</w:t>
      </w:r>
      <w:r w:rsidRPr="00E97B77">
        <w:rPr>
          <w:rFonts w:ascii="Calibri" w:hAnsi="Calibri" w:cs="Calibri"/>
          <w:sz w:val="24"/>
          <w:szCs w:val="24"/>
        </w:rPr>
        <w:t>, oświadczam, co następuje:</w:t>
      </w:r>
    </w:p>
    <w:p w14:paraId="457026AF" w14:textId="77777777" w:rsidR="003B0D5E" w:rsidRDefault="003B0D5E" w:rsidP="00570A3A">
      <w:pPr>
        <w:pStyle w:val="Bezodstpw"/>
        <w:jc w:val="both"/>
        <w:rPr>
          <w:rFonts w:ascii="Calibri" w:hAnsi="Calibri" w:cs="Calibri"/>
          <w:sz w:val="24"/>
          <w:szCs w:val="24"/>
        </w:rPr>
      </w:pPr>
    </w:p>
    <w:p w14:paraId="1A55F128" w14:textId="77777777" w:rsidR="00E97B77" w:rsidRDefault="00E97B77" w:rsidP="00570A3A">
      <w:pPr>
        <w:pStyle w:val="Bezodstpw"/>
        <w:jc w:val="both"/>
        <w:rPr>
          <w:rFonts w:ascii="Calibri" w:hAnsi="Calibri" w:cs="Calibri"/>
          <w:sz w:val="24"/>
          <w:szCs w:val="24"/>
        </w:rPr>
      </w:pPr>
    </w:p>
    <w:p w14:paraId="2AA7737D" w14:textId="77777777" w:rsidR="00E97B77" w:rsidRPr="003F6EA7" w:rsidRDefault="00E97B77" w:rsidP="00570A3A">
      <w:pPr>
        <w:pStyle w:val="Bezodstpw"/>
        <w:jc w:val="both"/>
        <w:rPr>
          <w:rFonts w:ascii="Calibri" w:hAnsi="Calibri" w:cs="Calibri"/>
          <w:sz w:val="24"/>
          <w:szCs w:val="24"/>
        </w:rPr>
      </w:pPr>
    </w:p>
    <w:p w14:paraId="7A88D5CC" w14:textId="77777777" w:rsidR="00BD660D" w:rsidRPr="003F6EA7" w:rsidRDefault="00BD660D" w:rsidP="00BD660D">
      <w:pPr>
        <w:pStyle w:val="Akapitzlist"/>
        <w:numPr>
          <w:ilvl w:val="0"/>
          <w:numId w:val="75"/>
        </w:numPr>
        <w:suppressAutoHyphens w:val="0"/>
        <w:ind w:left="284" w:hanging="284"/>
        <w:rPr>
          <w:rFonts w:ascii="Calibri" w:hAnsi="Calibri" w:cs="Calibri"/>
          <w:iCs/>
          <w:lang w:eastAsia="pl-PL"/>
        </w:rPr>
      </w:pPr>
      <w:r w:rsidRPr="003F6EA7">
        <w:rPr>
          <w:rFonts w:ascii="Calibri" w:hAnsi="Calibri" w:cs="Calibri"/>
          <w:iCs/>
          <w:u w:val="single"/>
          <w:lang w:eastAsia="pl-PL"/>
        </w:rPr>
        <w:t>Wykonawca</w:t>
      </w:r>
      <w:r w:rsidRPr="003F6EA7">
        <w:rPr>
          <w:rFonts w:ascii="Calibri" w:hAnsi="Calibri" w:cs="Calibri"/>
          <w:iCs/>
          <w:lang w:eastAsia="pl-PL"/>
        </w:rPr>
        <w:t>…………………………………………………………………………</w:t>
      </w:r>
      <w:proofErr w:type="gramStart"/>
      <w:r w:rsidRPr="003F6EA7">
        <w:rPr>
          <w:rFonts w:ascii="Calibri" w:hAnsi="Calibri" w:cs="Calibri"/>
          <w:iCs/>
          <w:lang w:eastAsia="pl-PL"/>
        </w:rPr>
        <w:t>…….</w:t>
      </w:r>
      <w:proofErr w:type="gramEnd"/>
      <w:r w:rsidRPr="003F6EA7">
        <w:rPr>
          <w:rFonts w:ascii="Calibri" w:hAnsi="Calibri" w:cs="Calibri"/>
          <w:iCs/>
          <w:lang w:eastAsia="pl-PL"/>
        </w:rPr>
        <w:t>………………</w:t>
      </w:r>
    </w:p>
    <w:p w14:paraId="6E7EE539" w14:textId="77777777" w:rsidR="00BD660D" w:rsidRPr="003F6EA7" w:rsidRDefault="00BD660D" w:rsidP="00BD660D">
      <w:pPr>
        <w:suppressAutoHyphens w:val="0"/>
        <w:jc w:val="center"/>
        <w:rPr>
          <w:rFonts w:ascii="Calibri" w:hAnsi="Calibri" w:cs="Calibri"/>
          <w:i/>
          <w:iCs/>
          <w:lang w:eastAsia="pl-PL"/>
        </w:rPr>
      </w:pPr>
      <w:r w:rsidRPr="003F6EA7">
        <w:rPr>
          <w:rFonts w:ascii="Calibri" w:hAnsi="Calibri" w:cs="Calibri"/>
          <w:i/>
          <w:iCs/>
          <w:lang w:eastAsia="pl-PL"/>
        </w:rPr>
        <w:t>(nazwa i adres Wykonawcy)</w:t>
      </w:r>
    </w:p>
    <w:p w14:paraId="152CAE20" w14:textId="77777777" w:rsidR="00AD6DE7" w:rsidRPr="003F6EA7" w:rsidRDefault="00BD660D" w:rsidP="00BD660D">
      <w:pPr>
        <w:suppressAutoHyphens w:val="0"/>
        <w:rPr>
          <w:rFonts w:ascii="Calibri" w:hAnsi="Calibri" w:cs="Calibri"/>
          <w:i/>
          <w:iCs/>
          <w:lang w:eastAsia="pl-PL"/>
        </w:rPr>
      </w:pPr>
      <w:r w:rsidRPr="003F6EA7">
        <w:rPr>
          <w:rFonts w:ascii="Calibri" w:hAnsi="Calibri" w:cs="Calibri"/>
          <w:i/>
          <w:iCs/>
          <w:lang w:eastAsia="pl-PL"/>
        </w:rPr>
        <w:t xml:space="preserve"> </w:t>
      </w:r>
    </w:p>
    <w:p w14:paraId="6E20C32F" w14:textId="77777777" w:rsidR="00BD660D" w:rsidRPr="003F6EA7" w:rsidRDefault="00AD6DE7" w:rsidP="00BD660D">
      <w:pPr>
        <w:suppressAutoHyphens w:val="0"/>
        <w:rPr>
          <w:rFonts w:ascii="Calibri" w:hAnsi="Calibri" w:cs="Calibri"/>
          <w:iCs/>
          <w:lang w:eastAsia="pl-PL"/>
        </w:rPr>
      </w:pPr>
      <w:r w:rsidRPr="003F6EA7">
        <w:rPr>
          <w:rFonts w:ascii="Calibri" w:hAnsi="Calibri" w:cs="Calibri"/>
        </w:rPr>
        <w:t>dysponujący następującym doświadczeniem wymaganym w Postępowaniu</w:t>
      </w:r>
      <w:r w:rsidR="00BD660D" w:rsidRPr="003F6EA7">
        <w:rPr>
          <w:rFonts w:ascii="Calibri" w:hAnsi="Calibri" w:cs="Calibri"/>
          <w:iCs/>
          <w:lang w:eastAsia="pl-PL"/>
        </w:rPr>
        <w:t>:</w:t>
      </w:r>
    </w:p>
    <w:p w14:paraId="79ECDFCD" w14:textId="77777777" w:rsidR="00BD660D" w:rsidRPr="003F6EA7" w:rsidRDefault="00BD660D" w:rsidP="00BD660D">
      <w:pPr>
        <w:suppressAutoHyphens w:val="0"/>
        <w:rPr>
          <w:rFonts w:ascii="Calibri" w:hAnsi="Calibri" w:cs="Calibri"/>
          <w:iCs/>
          <w:lang w:eastAsia="pl-PL"/>
        </w:rPr>
      </w:pPr>
    </w:p>
    <w:p w14:paraId="0F52B3E3" w14:textId="77777777" w:rsidR="00BD660D" w:rsidRPr="003F6EA7" w:rsidRDefault="00BD660D" w:rsidP="00BD660D">
      <w:pPr>
        <w:suppressAutoHyphens w:val="0"/>
        <w:rPr>
          <w:rFonts w:ascii="Calibri" w:hAnsi="Calibri" w:cs="Calibri"/>
          <w:iCs/>
          <w:lang w:eastAsia="pl-PL"/>
        </w:rPr>
      </w:pPr>
      <w:r w:rsidRPr="003F6EA7">
        <w:rPr>
          <w:rFonts w:ascii="Calibri" w:hAnsi="Calibri" w:cs="Calibri"/>
          <w:iCs/>
          <w:lang w:eastAsia="pl-PL"/>
        </w:rPr>
        <w:t>………………………………………………………………………………………………...………………</w:t>
      </w:r>
    </w:p>
    <w:p w14:paraId="72CBBB0B" w14:textId="77777777" w:rsidR="00BD660D" w:rsidRPr="003F6EA7" w:rsidRDefault="00BD660D" w:rsidP="00BD660D">
      <w:pPr>
        <w:suppressAutoHyphens w:val="0"/>
        <w:rPr>
          <w:rFonts w:ascii="Calibri" w:hAnsi="Calibri" w:cs="Calibri"/>
          <w:iCs/>
          <w:lang w:eastAsia="pl-PL"/>
        </w:rPr>
      </w:pPr>
    </w:p>
    <w:p w14:paraId="0F637284" w14:textId="77777777" w:rsidR="00E97B77" w:rsidRDefault="00E97B77" w:rsidP="00AD6DE7">
      <w:pPr>
        <w:pStyle w:val="Bezodstpw"/>
        <w:rPr>
          <w:rFonts w:ascii="Calibri" w:hAnsi="Calibri" w:cs="Calibri"/>
          <w:sz w:val="24"/>
          <w:szCs w:val="24"/>
        </w:rPr>
      </w:pPr>
    </w:p>
    <w:p w14:paraId="0CD37BF3" w14:textId="48521103" w:rsidR="00AD6DE7" w:rsidRPr="003F6EA7" w:rsidRDefault="00AD6DE7" w:rsidP="00AD6DE7">
      <w:pPr>
        <w:pStyle w:val="Bezodstpw"/>
        <w:rPr>
          <w:rFonts w:ascii="Calibri" w:hAnsi="Calibri" w:cs="Calibri"/>
          <w:sz w:val="24"/>
          <w:szCs w:val="24"/>
        </w:rPr>
      </w:pPr>
      <w:r w:rsidRPr="003F6EA7">
        <w:rPr>
          <w:rFonts w:ascii="Calibri" w:hAnsi="Calibri" w:cs="Calibri"/>
          <w:sz w:val="24"/>
          <w:szCs w:val="24"/>
        </w:rPr>
        <w:t>zrealizuje następujący zakres zamówienia:</w:t>
      </w:r>
    </w:p>
    <w:p w14:paraId="2846E2EF" w14:textId="77777777" w:rsidR="00AD6DE7" w:rsidRPr="003F6EA7" w:rsidRDefault="00AD6DE7" w:rsidP="00BD660D">
      <w:pPr>
        <w:suppressAutoHyphens w:val="0"/>
        <w:rPr>
          <w:rFonts w:ascii="Calibri" w:hAnsi="Calibri" w:cs="Calibri"/>
          <w:iCs/>
          <w:lang w:eastAsia="pl-PL"/>
        </w:rPr>
      </w:pPr>
    </w:p>
    <w:p w14:paraId="427CB381" w14:textId="77777777" w:rsidR="00BD660D" w:rsidRPr="003F6EA7" w:rsidRDefault="00BD660D" w:rsidP="00BD660D">
      <w:pPr>
        <w:suppressAutoHyphens w:val="0"/>
        <w:rPr>
          <w:rFonts w:ascii="Calibri" w:hAnsi="Calibri" w:cs="Calibri"/>
          <w:iCs/>
          <w:lang w:eastAsia="pl-PL"/>
        </w:rPr>
      </w:pPr>
      <w:r w:rsidRPr="003F6EA7">
        <w:rPr>
          <w:rFonts w:ascii="Calibri" w:hAnsi="Calibri" w:cs="Calibri"/>
          <w:iCs/>
          <w:lang w:eastAsia="pl-PL"/>
        </w:rPr>
        <w:t>….……………………………………………………………………………………….……..……………..</w:t>
      </w:r>
    </w:p>
    <w:p w14:paraId="44FF3D0C" w14:textId="77777777" w:rsidR="00BD660D" w:rsidRDefault="00BD660D" w:rsidP="00BD660D">
      <w:pPr>
        <w:suppressAutoHyphens w:val="0"/>
        <w:rPr>
          <w:rFonts w:ascii="Calibri" w:hAnsi="Calibri" w:cs="Calibri"/>
          <w:iCs/>
          <w:lang w:eastAsia="pl-PL"/>
        </w:rPr>
      </w:pPr>
    </w:p>
    <w:p w14:paraId="6DD85D3E" w14:textId="77777777" w:rsidR="00E97B77" w:rsidRDefault="00E97B77" w:rsidP="00BD660D">
      <w:pPr>
        <w:suppressAutoHyphens w:val="0"/>
        <w:rPr>
          <w:rFonts w:ascii="Calibri" w:hAnsi="Calibri" w:cs="Calibri"/>
          <w:iCs/>
          <w:lang w:eastAsia="pl-PL"/>
        </w:rPr>
      </w:pPr>
    </w:p>
    <w:p w14:paraId="0F391E7F" w14:textId="77777777" w:rsidR="00E97B77" w:rsidRDefault="00E97B77" w:rsidP="00BD660D">
      <w:pPr>
        <w:suppressAutoHyphens w:val="0"/>
        <w:rPr>
          <w:rFonts w:ascii="Calibri" w:hAnsi="Calibri" w:cs="Calibri"/>
          <w:iCs/>
          <w:lang w:eastAsia="pl-PL"/>
        </w:rPr>
      </w:pPr>
    </w:p>
    <w:p w14:paraId="2023AB1C" w14:textId="77777777" w:rsidR="00E97B77" w:rsidRDefault="00E97B77" w:rsidP="00BD660D">
      <w:pPr>
        <w:suppressAutoHyphens w:val="0"/>
        <w:rPr>
          <w:rFonts w:ascii="Calibri" w:hAnsi="Calibri" w:cs="Calibri"/>
          <w:iCs/>
          <w:lang w:eastAsia="pl-PL"/>
        </w:rPr>
      </w:pPr>
    </w:p>
    <w:p w14:paraId="0ED5BF64" w14:textId="2465055C" w:rsidR="00BD660D" w:rsidRPr="00E97B77" w:rsidRDefault="00BD660D" w:rsidP="00E97B77">
      <w:pPr>
        <w:pStyle w:val="Akapitzlist"/>
        <w:numPr>
          <w:ilvl w:val="0"/>
          <w:numId w:val="75"/>
        </w:numPr>
        <w:suppressAutoHyphens w:val="0"/>
        <w:rPr>
          <w:rFonts w:ascii="Calibri" w:hAnsi="Calibri" w:cs="Calibri"/>
          <w:i/>
          <w:iCs/>
          <w:lang w:eastAsia="pl-PL"/>
        </w:rPr>
      </w:pPr>
      <w:r w:rsidRPr="00E97B77">
        <w:rPr>
          <w:rFonts w:ascii="Calibri" w:hAnsi="Calibri" w:cs="Calibri"/>
          <w:iCs/>
          <w:u w:val="single"/>
          <w:lang w:eastAsia="pl-PL"/>
        </w:rPr>
        <w:t>Wykonawca</w:t>
      </w:r>
      <w:r w:rsidRPr="00E97B77">
        <w:rPr>
          <w:rFonts w:ascii="Calibri" w:hAnsi="Calibri" w:cs="Calibri"/>
          <w:iCs/>
          <w:lang w:eastAsia="pl-PL"/>
        </w:rPr>
        <w:t>……………………………………………………………………</w:t>
      </w:r>
      <w:proofErr w:type="gramStart"/>
      <w:r w:rsidRPr="00E97B77">
        <w:rPr>
          <w:rFonts w:ascii="Calibri" w:hAnsi="Calibri" w:cs="Calibri"/>
          <w:iCs/>
          <w:lang w:eastAsia="pl-PL"/>
        </w:rPr>
        <w:t>…….</w:t>
      </w:r>
      <w:proofErr w:type="gramEnd"/>
      <w:r w:rsidRPr="00E97B77">
        <w:rPr>
          <w:rFonts w:ascii="Calibri" w:hAnsi="Calibri" w:cs="Calibri"/>
          <w:iCs/>
          <w:lang w:eastAsia="pl-PL"/>
        </w:rPr>
        <w:t>……………………</w:t>
      </w:r>
      <w:r w:rsidRPr="00E97B77">
        <w:rPr>
          <w:rFonts w:ascii="Calibri" w:hAnsi="Calibri" w:cs="Calibri"/>
          <w:i/>
          <w:iCs/>
          <w:lang w:eastAsia="pl-PL"/>
        </w:rPr>
        <w:t xml:space="preserve"> (nazwa i adres Wykonawcy)</w:t>
      </w:r>
    </w:p>
    <w:p w14:paraId="391C247D" w14:textId="77777777" w:rsidR="00AD6DE7" w:rsidRPr="003F6EA7" w:rsidRDefault="00AD6DE7" w:rsidP="00AD6DE7">
      <w:pPr>
        <w:suppressAutoHyphens w:val="0"/>
        <w:rPr>
          <w:rFonts w:ascii="Calibri" w:hAnsi="Calibri" w:cs="Calibri"/>
          <w:iCs/>
          <w:lang w:eastAsia="pl-PL"/>
        </w:rPr>
      </w:pPr>
    </w:p>
    <w:p w14:paraId="07B09BFE" w14:textId="77777777" w:rsidR="00AD6DE7" w:rsidRPr="003F6EA7" w:rsidRDefault="00AD6DE7" w:rsidP="00AD6DE7">
      <w:pPr>
        <w:suppressAutoHyphens w:val="0"/>
        <w:rPr>
          <w:rFonts w:ascii="Calibri" w:hAnsi="Calibri" w:cs="Calibri"/>
          <w:iCs/>
          <w:lang w:eastAsia="pl-PL"/>
        </w:rPr>
      </w:pPr>
      <w:r w:rsidRPr="003F6EA7">
        <w:rPr>
          <w:rFonts w:ascii="Calibri" w:hAnsi="Calibri" w:cs="Calibri"/>
        </w:rPr>
        <w:t>dysponujący następującym doświadczeniem wymaganym w Postępowaniu</w:t>
      </w:r>
      <w:r w:rsidRPr="003F6EA7">
        <w:rPr>
          <w:rFonts w:ascii="Calibri" w:hAnsi="Calibri" w:cs="Calibri"/>
          <w:iCs/>
          <w:lang w:eastAsia="pl-PL"/>
        </w:rPr>
        <w:t>:</w:t>
      </w:r>
    </w:p>
    <w:p w14:paraId="1D5D04D1" w14:textId="77777777" w:rsidR="00AD6DE7" w:rsidRPr="003F6EA7" w:rsidRDefault="00AD6DE7" w:rsidP="00AD6DE7">
      <w:pPr>
        <w:suppressAutoHyphens w:val="0"/>
        <w:rPr>
          <w:rFonts w:ascii="Calibri" w:hAnsi="Calibri" w:cs="Calibri"/>
          <w:iCs/>
          <w:lang w:eastAsia="pl-PL"/>
        </w:rPr>
      </w:pPr>
    </w:p>
    <w:p w14:paraId="148E797B" w14:textId="77777777" w:rsidR="00AD6DE7" w:rsidRPr="003F6EA7" w:rsidRDefault="00AD6DE7" w:rsidP="00AD6DE7">
      <w:pPr>
        <w:suppressAutoHyphens w:val="0"/>
        <w:rPr>
          <w:rFonts w:ascii="Calibri" w:hAnsi="Calibri" w:cs="Calibri"/>
          <w:iCs/>
          <w:lang w:eastAsia="pl-PL"/>
        </w:rPr>
      </w:pPr>
      <w:r w:rsidRPr="003F6EA7">
        <w:rPr>
          <w:rFonts w:ascii="Calibri" w:hAnsi="Calibri" w:cs="Calibri"/>
          <w:iCs/>
          <w:lang w:eastAsia="pl-PL"/>
        </w:rPr>
        <w:t>………………………………………………………………………………………………...………………</w:t>
      </w:r>
    </w:p>
    <w:p w14:paraId="38D715F6" w14:textId="77777777" w:rsidR="00AD6DE7" w:rsidRPr="003F6EA7" w:rsidRDefault="00AD6DE7" w:rsidP="00AD6DE7">
      <w:pPr>
        <w:suppressAutoHyphens w:val="0"/>
        <w:rPr>
          <w:rFonts w:ascii="Calibri" w:hAnsi="Calibri" w:cs="Calibri"/>
          <w:iCs/>
          <w:lang w:eastAsia="pl-PL"/>
        </w:rPr>
      </w:pPr>
    </w:p>
    <w:p w14:paraId="2E7253A3" w14:textId="77777777" w:rsidR="00AD6DE7" w:rsidRPr="003F6EA7" w:rsidRDefault="00AD6DE7" w:rsidP="00AD6DE7">
      <w:pPr>
        <w:pStyle w:val="Bezodstpw"/>
        <w:rPr>
          <w:rFonts w:ascii="Calibri" w:hAnsi="Calibri" w:cs="Calibri"/>
          <w:sz w:val="24"/>
          <w:szCs w:val="24"/>
        </w:rPr>
      </w:pPr>
      <w:r w:rsidRPr="003F6EA7">
        <w:rPr>
          <w:rFonts w:ascii="Calibri" w:hAnsi="Calibri" w:cs="Calibri"/>
          <w:sz w:val="24"/>
          <w:szCs w:val="24"/>
        </w:rPr>
        <w:t>zrealizuje następujący zakres zamówienia:</w:t>
      </w:r>
    </w:p>
    <w:p w14:paraId="72FF62D0" w14:textId="77777777" w:rsidR="00AD6DE7" w:rsidRPr="003F6EA7" w:rsidRDefault="00AD6DE7" w:rsidP="00AD6DE7">
      <w:pPr>
        <w:suppressAutoHyphens w:val="0"/>
        <w:rPr>
          <w:rFonts w:ascii="Calibri" w:hAnsi="Calibri" w:cs="Calibri"/>
          <w:iCs/>
          <w:lang w:eastAsia="pl-PL"/>
        </w:rPr>
      </w:pPr>
    </w:p>
    <w:p w14:paraId="4A7EB428" w14:textId="77777777" w:rsidR="00AD6DE7" w:rsidRPr="003F6EA7" w:rsidRDefault="00AD6DE7" w:rsidP="00AD6DE7">
      <w:pPr>
        <w:suppressAutoHyphens w:val="0"/>
        <w:rPr>
          <w:rFonts w:ascii="Calibri" w:hAnsi="Calibri" w:cs="Calibri"/>
          <w:iCs/>
          <w:lang w:eastAsia="pl-PL"/>
        </w:rPr>
      </w:pPr>
      <w:r w:rsidRPr="003F6EA7">
        <w:rPr>
          <w:rFonts w:ascii="Calibri" w:hAnsi="Calibri" w:cs="Calibri"/>
          <w:iCs/>
          <w:lang w:eastAsia="pl-PL"/>
        </w:rPr>
        <w:t>….……………………………………………………………………………………….……..……………..</w:t>
      </w:r>
    </w:p>
    <w:p w14:paraId="79D24043" w14:textId="77777777" w:rsidR="00BD660D" w:rsidRDefault="00BD660D" w:rsidP="00570A3A">
      <w:pPr>
        <w:pStyle w:val="Bezodstpw"/>
        <w:jc w:val="both"/>
        <w:rPr>
          <w:rFonts w:ascii="Calibri" w:hAnsi="Calibri" w:cs="Calibri"/>
          <w:sz w:val="24"/>
          <w:szCs w:val="24"/>
        </w:rPr>
      </w:pPr>
    </w:p>
    <w:p w14:paraId="6B09FF97" w14:textId="1C2EB9E7" w:rsidR="00E97B77" w:rsidRDefault="00E97B77" w:rsidP="00E97B77">
      <w:pPr>
        <w:pStyle w:val="Bezodstpw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………………………………………………..</w:t>
      </w:r>
    </w:p>
    <w:p w14:paraId="289C3699" w14:textId="337CD6B2" w:rsidR="00E97B77" w:rsidRPr="003F6EA7" w:rsidRDefault="00E97B77" w:rsidP="00E97B77">
      <w:pPr>
        <w:pStyle w:val="Bezodstpw"/>
        <w:ind w:left="5672" w:firstLine="709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</w:t>
      </w:r>
    </w:p>
    <w:sectPr w:rsidR="00E97B77" w:rsidRPr="003F6EA7" w:rsidSect="00091E88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418" w:right="1247" w:bottom="1418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8A813" w14:textId="77777777" w:rsidR="00135866" w:rsidRDefault="00135866" w:rsidP="004F2C7C">
      <w:r>
        <w:separator/>
      </w:r>
    </w:p>
  </w:endnote>
  <w:endnote w:type="continuationSeparator" w:id="0">
    <w:p w14:paraId="6286A093" w14:textId="77777777" w:rsidR="00135866" w:rsidRDefault="00135866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0"/>
    <w:family w:val="swiss"/>
    <w:pitch w:val="variable"/>
  </w:font>
  <w:font w:name="DejaVu Sans">
    <w:charset w:val="EE"/>
    <w:family w:val="swiss"/>
    <w:pitch w:val="variable"/>
    <w:sig w:usb0="E7001EFF" w:usb1="5200FDFF" w:usb2="00042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1EB3A" w14:textId="77777777" w:rsidR="00C05893" w:rsidRDefault="00D3313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19F8BF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B202C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1C7DDD4D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65D30" w14:textId="77777777" w:rsidR="00C05893" w:rsidRDefault="00135866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698ED" w14:textId="77777777" w:rsidR="00135866" w:rsidRDefault="00135866" w:rsidP="004F2C7C">
      <w:r>
        <w:separator/>
      </w:r>
    </w:p>
  </w:footnote>
  <w:footnote w:type="continuationSeparator" w:id="0">
    <w:p w14:paraId="03DA6461" w14:textId="77777777" w:rsidR="00135866" w:rsidRDefault="00135866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DAFE3" w14:textId="4B280D03" w:rsidR="003F6EA7" w:rsidRDefault="003F6EA7">
    <w:pPr>
      <w:pStyle w:val="Nagwek"/>
    </w:pPr>
    <w:r w:rsidRPr="003F6EA7">
      <w:rPr>
        <w:rFonts w:ascii="Calibri" w:eastAsia="Calibri" w:hAnsi="Calibri"/>
        <w:noProof/>
        <w:kern w:val="2"/>
        <w:sz w:val="22"/>
        <w:szCs w:val="22"/>
        <w:lang w:eastAsia="en-US"/>
      </w:rPr>
      <w:drawing>
        <wp:inline distT="0" distB="0" distL="0" distR="0" wp14:anchorId="5A880F38" wp14:editId="30BCBD19">
          <wp:extent cx="5760720" cy="608965"/>
          <wp:effectExtent l="0" t="0" r="0" b="635"/>
          <wp:docPr id="3634745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3474562" name="Obraz 36347456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2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4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0929D7"/>
    <w:multiLevelType w:val="hybridMultilevel"/>
    <w:tmpl w:val="E4C85FCC"/>
    <w:lvl w:ilvl="0" w:tplc="A5DEA11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05174">
    <w:abstractNumId w:val="96"/>
  </w:num>
  <w:num w:numId="2" w16cid:durableId="1878927361">
    <w:abstractNumId w:val="55"/>
  </w:num>
  <w:num w:numId="3" w16cid:durableId="2060782227">
    <w:abstractNumId w:val="47"/>
  </w:num>
  <w:num w:numId="4" w16cid:durableId="705330802">
    <w:abstractNumId w:val="98"/>
  </w:num>
  <w:num w:numId="5" w16cid:durableId="1242787541">
    <w:abstractNumId w:val="91"/>
  </w:num>
  <w:num w:numId="6" w16cid:durableId="76177820">
    <w:abstractNumId w:val="50"/>
  </w:num>
  <w:num w:numId="7" w16cid:durableId="20595054">
    <w:abstractNumId w:val="24"/>
  </w:num>
  <w:num w:numId="8" w16cid:durableId="1332176241">
    <w:abstractNumId w:val="68"/>
  </w:num>
  <w:num w:numId="9" w16cid:durableId="157817846">
    <w:abstractNumId w:val="41"/>
  </w:num>
  <w:num w:numId="10" w16cid:durableId="883063078">
    <w:abstractNumId w:val="87"/>
  </w:num>
  <w:num w:numId="11" w16cid:durableId="224224478">
    <w:abstractNumId w:val="80"/>
  </w:num>
  <w:num w:numId="12" w16cid:durableId="1296448383">
    <w:abstractNumId w:val="76"/>
  </w:num>
  <w:num w:numId="13" w16cid:durableId="1271665386">
    <w:abstractNumId w:val="49"/>
  </w:num>
  <w:num w:numId="14" w16cid:durableId="1960718927">
    <w:abstractNumId w:val="84"/>
  </w:num>
  <w:num w:numId="15" w16cid:durableId="1684041937">
    <w:abstractNumId w:val="1"/>
  </w:num>
  <w:num w:numId="16" w16cid:durableId="1560019295">
    <w:abstractNumId w:val="86"/>
  </w:num>
  <w:num w:numId="17" w16cid:durableId="1879664050">
    <w:abstractNumId w:val="71"/>
  </w:num>
  <w:num w:numId="18" w16cid:durableId="885406573">
    <w:abstractNumId w:val="19"/>
  </w:num>
  <w:num w:numId="19" w16cid:durableId="803427238">
    <w:abstractNumId w:val="83"/>
  </w:num>
  <w:num w:numId="20" w16cid:durableId="1611082843">
    <w:abstractNumId w:val="43"/>
  </w:num>
  <w:num w:numId="21" w16cid:durableId="1407141532">
    <w:abstractNumId w:val="74"/>
  </w:num>
  <w:num w:numId="22" w16cid:durableId="487866231">
    <w:abstractNumId w:val="31"/>
  </w:num>
  <w:num w:numId="23" w16cid:durableId="1735085291">
    <w:abstractNumId w:val="57"/>
  </w:num>
  <w:num w:numId="24" w16cid:durableId="153838948">
    <w:abstractNumId w:val="64"/>
  </w:num>
  <w:num w:numId="25" w16cid:durableId="2096394949">
    <w:abstractNumId w:val="61"/>
  </w:num>
  <w:num w:numId="26" w16cid:durableId="962467736">
    <w:abstractNumId w:val="58"/>
  </w:num>
  <w:num w:numId="27" w16cid:durableId="839395939">
    <w:abstractNumId w:val="22"/>
  </w:num>
  <w:num w:numId="28" w16cid:durableId="1421179072">
    <w:abstractNumId w:val="35"/>
  </w:num>
  <w:num w:numId="29" w16cid:durableId="671645489">
    <w:abstractNumId w:val="23"/>
  </w:num>
  <w:num w:numId="30" w16cid:durableId="1892619903">
    <w:abstractNumId w:val="20"/>
  </w:num>
  <w:num w:numId="31" w16cid:durableId="824318846">
    <w:abstractNumId w:val="18"/>
  </w:num>
  <w:num w:numId="32" w16cid:durableId="188375021">
    <w:abstractNumId w:val="25"/>
  </w:num>
  <w:num w:numId="33" w16cid:durableId="1419598488">
    <w:abstractNumId w:val="90"/>
  </w:num>
  <w:num w:numId="34" w16cid:durableId="1655838103">
    <w:abstractNumId w:val="26"/>
  </w:num>
  <w:num w:numId="35" w16cid:durableId="1743940446">
    <w:abstractNumId w:val="37"/>
  </w:num>
  <w:num w:numId="36" w16cid:durableId="117190335">
    <w:abstractNumId w:val="16"/>
  </w:num>
  <w:num w:numId="37" w16cid:durableId="286936231">
    <w:abstractNumId w:val="4"/>
  </w:num>
  <w:num w:numId="38" w16cid:durableId="459611528">
    <w:abstractNumId w:val="30"/>
  </w:num>
  <w:num w:numId="39" w16cid:durableId="1302886169">
    <w:abstractNumId w:val="36"/>
  </w:num>
  <w:num w:numId="40" w16cid:durableId="1263411949">
    <w:abstractNumId w:val="97"/>
  </w:num>
  <w:num w:numId="41" w16cid:durableId="2058241941">
    <w:abstractNumId w:val="81"/>
  </w:num>
  <w:num w:numId="42" w16cid:durableId="1163276497">
    <w:abstractNumId w:val="34"/>
  </w:num>
  <w:num w:numId="43" w16cid:durableId="167212217">
    <w:abstractNumId w:val="69"/>
  </w:num>
  <w:num w:numId="44" w16cid:durableId="225384940">
    <w:abstractNumId w:val="93"/>
  </w:num>
  <w:num w:numId="45" w16cid:durableId="1003437875">
    <w:abstractNumId w:val="56"/>
  </w:num>
  <w:num w:numId="46" w16cid:durableId="96876150">
    <w:abstractNumId w:val="75"/>
  </w:num>
  <w:num w:numId="47" w16cid:durableId="657538643">
    <w:abstractNumId w:val="46"/>
  </w:num>
  <w:num w:numId="48" w16cid:durableId="1597862736">
    <w:abstractNumId w:val="65"/>
  </w:num>
  <w:num w:numId="49" w16cid:durableId="1658918305">
    <w:abstractNumId w:val="44"/>
  </w:num>
  <w:num w:numId="50" w16cid:durableId="418136346">
    <w:abstractNumId w:val="60"/>
  </w:num>
  <w:num w:numId="51" w16cid:durableId="95298500">
    <w:abstractNumId w:val="51"/>
  </w:num>
  <w:num w:numId="52" w16cid:durableId="763646988">
    <w:abstractNumId w:val="54"/>
  </w:num>
  <w:num w:numId="53" w16cid:durableId="521557548">
    <w:abstractNumId w:val="28"/>
  </w:num>
  <w:num w:numId="54" w16cid:durableId="893199613">
    <w:abstractNumId w:val="21"/>
  </w:num>
  <w:num w:numId="55" w16cid:durableId="1191914739">
    <w:abstractNumId w:val="72"/>
  </w:num>
  <w:num w:numId="56" w16cid:durableId="522086327">
    <w:abstractNumId w:val="88"/>
  </w:num>
  <w:num w:numId="57" w16cid:durableId="115368191">
    <w:abstractNumId w:val="13"/>
  </w:num>
  <w:num w:numId="58" w16cid:durableId="554851700">
    <w:abstractNumId w:val="52"/>
  </w:num>
  <w:num w:numId="59" w16cid:durableId="103616223">
    <w:abstractNumId w:val="82"/>
  </w:num>
  <w:num w:numId="60" w16cid:durableId="186721789">
    <w:abstractNumId w:val="85"/>
  </w:num>
  <w:num w:numId="61" w16cid:durableId="1181162506">
    <w:abstractNumId w:val="73"/>
  </w:num>
  <w:num w:numId="62" w16cid:durableId="1002588139">
    <w:abstractNumId w:val="17"/>
  </w:num>
  <w:num w:numId="63" w16cid:durableId="1208838918">
    <w:abstractNumId w:val="15"/>
  </w:num>
  <w:num w:numId="64" w16cid:durableId="629750645">
    <w:abstractNumId w:val="95"/>
  </w:num>
  <w:num w:numId="65" w16cid:durableId="1878933597">
    <w:abstractNumId w:val="39"/>
  </w:num>
  <w:num w:numId="66" w16cid:durableId="1807355642">
    <w:abstractNumId w:val="92"/>
  </w:num>
  <w:num w:numId="67" w16cid:durableId="1021324500">
    <w:abstractNumId w:val="70"/>
  </w:num>
  <w:num w:numId="68" w16cid:durableId="2028826956">
    <w:abstractNumId w:val="40"/>
  </w:num>
  <w:num w:numId="69" w16cid:durableId="431172189">
    <w:abstractNumId w:val="77"/>
  </w:num>
  <w:num w:numId="70" w16cid:durableId="947926416">
    <w:abstractNumId w:val="27"/>
  </w:num>
  <w:num w:numId="71" w16cid:durableId="1740133610">
    <w:abstractNumId w:val="62"/>
  </w:num>
  <w:num w:numId="72" w16cid:durableId="1423145580">
    <w:abstractNumId w:val="89"/>
  </w:num>
  <w:num w:numId="73" w16cid:durableId="1737821653">
    <w:abstractNumId w:val="14"/>
  </w:num>
  <w:num w:numId="74" w16cid:durableId="1596478612">
    <w:abstractNumId w:val="53"/>
  </w:num>
  <w:num w:numId="75" w16cid:durableId="224486643">
    <w:abstractNumId w:val="6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2CD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4D4"/>
    <w:rsid w:val="000409F8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88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30CD0"/>
    <w:rsid w:val="0013167D"/>
    <w:rsid w:val="00135866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740"/>
    <w:rsid w:val="001A3E2F"/>
    <w:rsid w:val="001A72C2"/>
    <w:rsid w:val="001A7BE4"/>
    <w:rsid w:val="001B13E3"/>
    <w:rsid w:val="001B5F5F"/>
    <w:rsid w:val="001B6962"/>
    <w:rsid w:val="001C0183"/>
    <w:rsid w:val="001C262D"/>
    <w:rsid w:val="001C41D1"/>
    <w:rsid w:val="001C4747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55B5F"/>
    <w:rsid w:val="00260E92"/>
    <w:rsid w:val="002614F9"/>
    <w:rsid w:val="00263E78"/>
    <w:rsid w:val="0026553B"/>
    <w:rsid w:val="00266E35"/>
    <w:rsid w:val="00267290"/>
    <w:rsid w:val="002703A0"/>
    <w:rsid w:val="002717CC"/>
    <w:rsid w:val="00276071"/>
    <w:rsid w:val="00277435"/>
    <w:rsid w:val="002818B9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6EA7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E7E34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12B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3E28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2684"/>
    <w:rsid w:val="007C5E19"/>
    <w:rsid w:val="007D0052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331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9D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056A"/>
    <w:rsid w:val="00AD39E5"/>
    <w:rsid w:val="00AD3A65"/>
    <w:rsid w:val="00AD561D"/>
    <w:rsid w:val="00AD585E"/>
    <w:rsid w:val="00AD62D3"/>
    <w:rsid w:val="00AD65DC"/>
    <w:rsid w:val="00AD6D84"/>
    <w:rsid w:val="00AD6DE7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06055"/>
    <w:rsid w:val="00B10C43"/>
    <w:rsid w:val="00B110C5"/>
    <w:rsid w:val="00B113F3"/>
    <w:rsid w:val="00B12872"/>
    <w:rsid w:val="00B144E6"/>
    <w:rsid w:val="00B14BA7"/>
    <w:rsid w:val="00B17E60"/>
    <w:rsid w:val="00B20A4D"/>
    <w:rsid w:val="00B21522"/>
    <w:rsid w:val="00B228F0"/>
    <w:rsid w:val="00B23EFB"/>
    <w:rsid w:val="00B2508F"/>
    <w:rsid w:val="00B258E1"/>
    <w:rsid w:val="00B27DE4"/>
    <w:rsid w:val="00B30198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3EFA"/>
    <w:rsid w:val="00B904E3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D660D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60952"/>
    <w:rsid w:val="00C6200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20123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13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0C84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149D"/>
    <w:rsid w:val="00DC2613"/>
    <w:rsid w:val="00DC5831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1646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B77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6692"/>
    <w:rsid w:val="00F26BF5"/>
    <w:rsid w:val="00F2749D"/>
    <w:rsid w:val="00F274E5"/>
    <w:rsid w:val="00F275F4"/>
    <w:rsid w:val="00F2780B"/>
    <w:rsid w:val="00F327BA"/>
    <w:rsid w:val="00F32874"/>
    <w:rsid w:val="00F334AA"/>
    <w:rsid w:val="00F34867"/>
    <w:rsid w:val="00F34A9D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49B5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3B3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70C951"/>
  <w15:docId w15:val="{D6637E9F-6344-4AFE-9321-983D735D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88675-CDDE-43E9-AE43-EBF8B076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Gmina Rajcza</cp:lastModifiedBy>
  <cp:revision>17</cp:revision>
  <cp:lastPrinted>2022-10-17T08:16:00Z</cp:lastPrinted>
  <dcterms:created xsi:type="dcterms:W3CDTF">2022-11-03T11:39:00Z</dcterms:created>
  <dcterms:modified xsi:type="dcterms:W3CDTF">2026-01-08T13:41:00Z</dcterms:modified>
</cp:coreProperties>
</file>